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58F7007D" w14:textId="7E11202C" w:rsidR="0091125A" w:rsidRPr="00F723B4" w:rsidRDefault="00E70A8C" w:rsidP="0091125A">
      <w:pPr>
        <w:spacing w:after="240" w:line="259" w:lineRule="auto"/>
        <w:jc w:val="center"/>
        <w:rPr>
          <w:rFonts w:ascii="Calibri" w:eastAsia="Calibri" w:hAnsi="Calibri" w:cs="Calibri"/>
          <w:b/>
          <w:bCs/>
          <w:sz w:val="26"/>
          <w:szCs w:val="26"/>
          <w:lang w:eastAsia="en-US"/>
        </w:rPr>
      </w:pPr>
      <w:r w:rsidRPr="00E70A8C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Dostosowanie obiektu dla potrzeb osób niepełnosprawnych i ograniczonej możliwości poruszania się, zgodnie z wymogami TSI PRM na węźle komunikacyjnym Bydgoszcz Leśna w Bydgoszczy 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B1EA5">
      <w:headerReference w:type="default" r:id="rId7"/>
      <w:headerReference w:type="first" r:id="rId8"/>
      <w:pgSz w:w="11907" w:h="16840" w:code="9"/>
      <w:pgMar w:top="993" w:right="992" w:bottom="454" w:left="1134" w:header="425" w:footer="306" w:gutter="284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59269" w14:textId="77777777" w:rsidR="00256708" w:rsidRDefault="00256708">
      <w:r>
        <w:separator/>
      </w:r>
    </w:p>
  </w:endnote>
  <w:endnote w:type="continuationSeparator" w:id="0">
    <w:p w14:paraId="3F11F29A" w14:textId="77777777" w:rsidR="00256708" w:rsidRDefault="0025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D9AF3" w14:textId="77777777" w:rsidR="00256708" w:rsidRDefault="00256708">
      <w:r>
        <w:separator/>
      </w:r>
    </w:p>
  </w:footnote>
  <w:footnote w:type="continuationSeparator" w:id="0">
    <w:p w14:paraId="4255E789" w14:textId="77777777" w:rsidR="00256708" w:rsidRDefault="00256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AB77" w14:textId="6D1D735F" w:rsidR="00AB1EA5" w:rsidRDefault="00AB1EA5" w:rsidP="00AB1EA5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E70A8C">
      <w:rPr>
        <w:rFonts w:ascii="Calibri" w:hAnsi="Calibri"/>
        <w:b/>
        <w:bCs/>
        <w:sz w:val="24"/>
        <w:szCs w:val="24"/>
      </w:rPr>
      <w:t>58</w:t>
    </w:r>
    <w:r w:rsidRPr="001B4C3B">
      <w:rPr>
        <w:rFonts w:ascii="Calibri" w:hAnsi="Calibri"/>
        <w:b/>
        <w:bCs/>
        <w:sz w:val="24"/>
        <w:szCs w:val="24"/>
      </w:rPr>
      <w:t>.202</w:t>
    </w:r>
    <w:r>
      <w:rPr>
        <w:rFonts w:ascii="Calibri" w:hAnsi="Calibri"/>
        <w:b/>
        <w:bCs/>
        <w:sz w:val="24"/>
        <w:szCs w:val="24"/>
      </w:rPr>
      <w:t>5</w:t>
    </w:r>
    <w:r w:rsidRPr="00B06D44">
      <w:rPr>
        <w:rFonts w:ascii="Calibri" w:hAnsi="Calibri"/>
      </w:rPr>
      <w:tab/>
    </w:r>
    <w:r>
      <w:rPr>
        <w:rFonts w:ascii="Calibri" w:hAnsi="Calibri"/>
      </w:rPr>
      <w:t xml:space="preserve">               </w:t>
    </w:r>
    <w:r w:rsidRPr="004C6762">
      <w:rPr>
        <w:rFonts w:ascii="Calibri" w:hAnsi="Calibri"/>
        <w:i/>
        <w:sz w:val="18"/>
      </w:rPr>
      <w:t xml:space="preserve">wzór oświadczenia </w:t>
    </w:r>
    <w:r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</w:p>
  <w:p w14:paraId="331AED64" w14:textId="6AC00743" w:rsidR="00AB1EA5" w:rsidRPr="00C90E79" w:rsidRDefault="00AB1EA5" w:rsidP="00AB1EA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8162A7">
      <w:rPr>
        <w:rFonts w:ascii="Calibri" w:hAnsi="Calibri"/>
        <w:i/>
        <w:sz w:val="18"/>
      </w:rPr>
      <w:t>6</w:t>
    </w:r>
    <w:r w:rsidRPr="004C6762">
      <w:rPr>
        <w:rFonts w:ascii="Calibri" w:hAnsi="Calibri"/>
        <w:i/>
        <w:sz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2D50645D" w:rsidR="00B06D44" w:rsidRDefault="00FA2A6B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AB1EA5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0"/>
    <w:r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661F021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AB1EA5">
      <w:rPr>
        <w:rFonts w:ascii="Calibri" w:hAnsi="Calibri"/>
        <w:i/>
        <w:iCs/>
      </w:rPr>
      <w:t>6-I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457F"/>
    <w:rsid w:val="000B7D41"/>
    <w:rsid w:val="000C085D"/>
    <w:rsid w:val="000C1B40"/>
    <w:rsid w:val="000C7AD3"/>
    <w:rsid w:val="000D17D1"/>
    <w:rsid w:val="000D1916"/>
    <w:rsid w:val="000D2872"/>
    <w:rsid w:val="000D33C3"/>
    <w:rsid w:val="000D5F81"/>
    <w:rsid w:val="000E3136"/>
    <w:rsid w:val="000E515C"/>
    <w:rsid w:val="000E5AE8"/>
    <w:rsid w:val="000E6F85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27B15"/>
    <w:rsid w:val="00231556"/>
    <w:rsid w:val="00241B66"/>
    <w:rsid w:val="00242F30"/>
    <w:rsid w:val="0024493D"/>
    <w:rsid w:val="00256708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5780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8F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84E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0937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162A7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EB1"/>
    <w:rsid w:val="008F5C72"/>
    <w:rsid w:val="00907CDA"/>
    <w:rsid w:val="0091125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08F9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1EA5"/>
    <w:rsid w:val="00AB29F5"/>
    <w:rsid w:val="00AB7C31"/>
    <w:rsid w:val="00AB7C3D"/>
    <w:rsid w:val="00AC05AC"/>
    <w:rsid w:val="00AC0EDD"/>
    <w:rsid w:val="00AC15F1"/>
    <w:rsid w:val="00AC403C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5A8B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27B4"/>
    <w:rsid w:val="00B635BA"/>
    <w:rsid w:val="00B67273"/>
    <w:rsid w:val="00B70CF0"/>
    <w:rsid w:val="00B71D87"/>
    <w:rsid w:val="00B71F0C"/>
    <w:rsid w:val="00B73CBE"/>
    <w:rsid w:val="00B74316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69A8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0F14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E70C5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7883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A8C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DEB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A6B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4DD7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27</cp:revision>
  <cp:lastPrinted>2018-07-06T10:29:00Z</cp:lastPrinted>
  <dcterms:created xsi:type="dcterms:W3CDTF">2022-06-06T11:13:00Z</dcterms:created>
  <dcterms:modified xsi:type="dcterms:W3CDTF">2025-10-27T10:02:00Z</dcterms:modified>
</cp:coreProperties>
</file>